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E45B0" w:rsidRDefault="00484934" w:rsidP="00BE45B0">
      <w:pPr>
        <w:jc w:val="center"/>
        <w:rPr>
          <w:rFonts w:ascii="Arial" w:hAnsi="Arial"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 xml:space="preserve">Vocabulary: </w:t>
      </w:r>
      <w:bookmarkStart w:id="1" w:name="OLE_LINK17"/>
      <w:bookmarkStart w:id="2" w:name="OLE_LINK18"/>
      <w:r>
        <w:rPr>
          <w:rFonts w:ascii="Arial" w:hAnsi="Arial"/>
          <w:b/>
          <w:sz w:val="36"/>
          <w:szCs w:val="36"/>
        </w:rPr>
        <w:t xml:space="preserve">Seasons: </w:t>
      </w:r>
      <w:r w:rsidR="00BE45B0">
        <w:rPr>
          <w:rFonts w:ascii="Arial" w:hAnsi="Arial"/>
          <w:b/>
          <w:sz w:val="36"/>
          <w:szCs w:val="36"/>
        </w:rPr>
        <w:t>Why do we have them?</w:t>
      </w:r>
      <w:bookmarkEnd w:id="1"/>
      <w:bookmarkEnd w:id="2"/>
    </w:p>
    <w:p w:rsidR="00BE45B0" w:rsidRDefault="00BE45B0" w:rsidP="00BE45B0">
      <w:pPr>
        <w:rPr>
          <w:rFonts w:ascii="Arial" w:hAnsi="Arial" w:cs="Arial"/>
          <w:sz w:val="22"/>
          <w:szCs w:val="22"/>
        </w:rPr>
      </w:pPr>
    </w:p>
    <w:p w:rsidR="00BE45B0" w:rsidRDefault="00426688" w:rsidP="00BE45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-462915</wp:posOffset>
                </wp:positionH>
                <wp:positionV relativeFrom="paragraph">
                  <wp:posOffset>95250</wp:posOffset>
                </wp:positionV>
                <wp:extent cx="466090" cy="291465"/>
                <wp:effectExtent l="3810" t="4445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45B0" w:rsidRDefault="00426688" w:rsidP="00BE45B0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284480" cy="197485"/>
                                  <wp:effectExtent l="0" t="0" r="1270" b="0"/>
                                  <wp:docPr id="1" name="Picture 1" descr="dictionary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ictionary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480" cy="1974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36.45pt;margin-top:7.5pt;width:36.7pt;height:2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" filled="f" stroked="f">
                <v:textbox>
                  <w:txbxContent>
                    <w:p w:rsidR="00BE45B0" w:rsidRDefault="00426688" w:rsidP="00BE45B0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284480" cy="197485"/>
                            <wp:effectExtent l="0" t="0" r="1270" b="0"/>
                            <wp:docPr id="1" name="Picture 1" descr="dictionary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ictionary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480" cy="1974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E45B0" w:rsidRDefault="00BE45B0" w:rsidP="00BE45B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t>Vocabulary</w:t>
      </w:r>
    </w:p>
    <w:p w:rsidR="00BE45B0" w:rsidRPr="00A80A40" w:rsidRDefault="00BE45B0" w:rsidP="00BE45B0">
      <w:pPr>
        <w:rPr>
          <w:rFonts w:ascii="Arial" w:hAnsi="Arial" w:cs="Arial"/>
          <w:sz w:val="22"/>
          <w:szCs w:val="22"/>
        </w:rPr>
      </w:pPr>
    </w:p>
    <w:p w:rsidR="000F7A46" w:rsidRDefault="000F7A46" w:rsidP="000F7A46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Direct sunlight</w:t>
      </w:r>
      <w:r>
        <w:rPr>
          <w:rFonts w:ascii="Arial" w:hAnsi="Arial" w:cs="Arial"/>
          <w:sz w:val="22"/>
          <w:szCs w:val="22"/>
        </w:rPr>
        <w:t xml:space="preserve"> – sunlight that strikes Earth’s surface at close to a 90° angle.</w:t>
      </w:r>
    </w:p>
    <w:p w:rsidR="000F7A46" w:rsidRPr="00800497" w:rsidRDefault="000F7A46" w:rsidP="000F7A46">
      <w:pPr>
        <w:suppressAutoHyphens w:val="0"/>
        <w:ind w:left="360"/>
        <w:rPr>
          <w:rFonts w:ascii="Arial" w:hAnsi="Arial" w:cs="Arial"/>
          <w:sz w:val="22"/>
          <w:szCs w:val="22"/>
        </w:rPr>
      </w:pPr>
    </w:p>
    <w:p w:rsidR="00BE45B0" w:rsidRDefault="000F7A46" w:rsidP="00BE45B0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Earth’s a</w:t>
      </w:r>
      <w:r w:rsidR="00BE45B0">
        <w:rPr>
          <w:rFonts w:ascii="Arial" w:hAnsi="Arial" w:cs="Arial"/>
          <w:sz w:val="22"/>
          <w:szCs w:val="22"/>
          <w:u w:val="single"/>
        </w:rPr>
        <w:t>xis</w:t>
      </w:r>
      <w:r w:rsidR="00BE45B0">
        <w:rPr>
          <w:rFonts w:ascii="Arial" w:hAnsi="Arial" w:cs="Arial"/>
          <w:sz w:val="22"/>
          <w:szCs w:val="22"/>
        </w:rPr>
        <w:t xml:space="preserve"> – an imaginary line through the center of Earth that connects the North Pole to the South Pole.</w:t>
      </w:r>
    </w:p>
    <w:p w:rsidR="00BE45B0" w:rsidRDefault="00BE45B0" w:rsidP="00BE45B0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Earth rotates about its axis once every 24 hours.</w:t>
      </w:r>
    </w:p>
    <w:p w:rsidR="00BE45B0" w:rsidRDefault="00BE45B0" w:rsidP="00BE45B0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Earth’s axis is tilted at an angle of 23.5 degrees.</w:t>
      </w:r>
    </w:p>
    <w:p w:rsidR="00BE45B0" w:rsidRDefault="00BE45B0" w:rsidP="00BE45B0">
      <w:pPr>
        <w:ind w:left="360"/>
        <w:rPr>
          <w:rFonts w:ascii="Arial" w:hAnsi="Arial" w:cs="Arial"/>
          <w:sz w:val="22"/>
          <w:szCs w:val="22"/>
        </w:rPr>
      </w:pPr>
    </w:p>
    <w:p w:rsidR="00BE45B0" w:rsidRDefault="00BE45B0" w:rsidP="00BE45B0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Equator</w:t>
      </w:r>
      <w:r>
        <w:rPr>
          <w:rFonts w:ascii="Arial" w:hAnsi="Arial" w:cs="Arial"/>
          <w:sz w:val="22"/>
          <w:szCs w:val="22"/>
        </w:rPr>
        <w:t xml:space="preserve"> – an imaginary </w:t>
      </w:r>
      <w:r w:rsidR="000F7A46">
        <w:rPr>
          <w:rFonts w:ascii="Arial" w:hAnsi="Arial" w:cs="Arial"/>
          <w:sz w:val="22"/>
          <w:szCs w:val="22"/>
        </w:rPr>
        <w:t xml:space="preserve">horizontal </w:t>
      </w:r>
      <w:r>
        <w:rPr>
          <w:rFonts w:ascii="Arial" w:hAnsi="Arial" w:cs="Arial"/>
          <w:sz w:val="22"/>
          <w:szCs w:val="22"/>
        </w:rPr>
        <w:t>line around the middle of Earth.</w:t>
      </w:r>
    </w:p>
    <w:p w:rsidR="00BE45B0" w:rsidRDefault="00BE45B0" w:rsidP="00BE45B0">
      <w:pPr>
        <w:ind w:left="360"/>
        <w:rPr>
          <w:rFonts w:ascii="Arial" w:hAnsi="Arial" w:cs="Arial"/>
          <w:sz w:val="22"/>
          <w:szCs w:val="22"/>
        </w:rPr>
      </w:pPr>
    </w:p>
    <w:p w:rsidR="00BE45B0" w:rsidRDefault="00800497" w:rsidP="00BE45B0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Northern h</w:t>
      </w:r>
      <w:r w:rsidR="00BE45B0">
        <w:rPr>
          <w:rFonts w:ascii="Arial" w:hAnsi="Arial" w:cs="Arial"/>
          <w:sz w:val="22"/>
          <w:szCs w:val="22"/>
          <w:u w:val="single"/>
        </w:rPr>
        <w:t>emisphere</w:t>
      </w:r>
      <w:r w:rsidR="00BE45B0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the half of Earth north of the equator</w:t>
      </w:r>
      <w:r w:rsidR="00BE45B0">
        <w:rPr>
          <w:rFonts w:ascii="Arial" w:hAnsi="Arial" w:cs="Arial"/>
          <w:sz w:val="22"/>
          <w:szCs w:val="22"/>
        </w:rPr>
        <w:t>.</w:t>
      </w:r>
    </w:p>
    <w:p w:rsidR="00BE45B0" w:rsidRDefault="00BE45B0" w:rsidP="00BE45B0">
      <w:pPr>
        <w:rPr>
          <w:rFonts w:ascii="Arial" w:hAnsi="Arial" w:cs="Arial"/>
          <w:sz w:val="22"/>
          <w:szCs w:val="22"/>
        </w:rPr>
      </w:pPr>
    </w:p>
    <w:p w:rsidR="00800497" w:rsidRPr="00800497" w:rsidRDefault="00800497" w:rsidP="00BE45B0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North Pole</w:t>
      </w:r>
      <w:r>
        <w:rPr>
          <w:rFonts w:ascii="Arial" w:hAnsi="Arial" w:cs="Arial"/>
          <w:sz w:val="22"/>
          <w:szCs w:val="22"/>
        </w:rPr>
        <w:t xml:space="preserve"> – the northernmost point on Earth.</w:t>
      </w:r>
    </w:p>
    <w:p w:rsidR="00800497" w:rsidRPr="00800497" w:rsidRDefault="00800497" w:rsidP="00800497">
      <w:pPr>
        <w:suppressAutoHyphens w:val="0"/>
        <w:rPr>
          <w:rFonts w:ascii="Arial" w:hAnsi="Arial" w:cs="Arial"/>
          <w:sz w:val="22"/>
          <w:szCs w:val="22"/>
        </w:rPr>
      </w:pPr>
    </w:p>
    <w:p w:rsidR="00800497" w:rsidRPr="00800497" w:rsidRDefault="00800497" w:rsidP="00BE45B0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Indirect sunlight</w:t>
      </w:r>
      <w:r>
        <w:rPr>
          <w:rFonts w:ascii="Arial" w:hAnsi="Arial" w:cs="Arial"/>
          <w:sz w:val="22"/>
          <w:szCs w:val="22"/>
        </w:rPr>
        <w:t xml:space="preserve"> – sunlight that strikes Earth’s surface at an acute angle</w:t>
      </w:r>
      <w:r w:rsidR="000F7A46">
        <w:rPr>
          <w:rFonts w:ascii="Arial" w:hAnsi="Arial" w:cs="Arial"/>
          <w:sz w:val="22"/>
          <w:szCs w:val="22"/>
        </w:rPr>
        <w:t xml:space="preserve"> (less than 90˚).</w:t>
      </w:r>
    </w:p>
    <w:p w:rsidR="00800497" w:rsidRPr="00800497" w:rsidRDefault="00800497" w:rsidP="00800497">
      <w:pPr>
        <w:suppressAutoHyphens w:val="0"/>
        <w:ind w:left="360"/>
        <w:rPr>
          <w:rFonts w:ascii="Arial" w:hAnsi="Arial" w:cs="Arial"/>
          <w:sz w:val="22"/>
          <w:szCs w:val="22"/>
        </w:rPr>
      </w:pPr>
    </w:p>
    <w:p w:rsidR="00BE45B0" w:rsidRDefault="00BE45B0" w:rsidP="00BE45B0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Season</w:t>
      </w:r>
      <w:r>
        <w:rPr>
          <w:rFonts w:ascii="Arial" w:hAnsi="Arial" w:cs="Arial"/>
          <w:sz w:val="22"/>
          <w:szCs w:val="22"/>
        </w:rPr>
        <w:t xml:space="preserve"> – one of the major divisions of the year, usually based on regular weather changes.</w:t>
      </w:r>
    </w:p>
    <w:p w:rsidR="00BE45B0" w:rsidRDefault="00BE45B0" w:rsidP="00BE45B0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most places, the year is divided into four seasons: winter, spring, summer</w:t>
      </w:r>
      <w:r w:rsidR="000F7A4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autumn (fall). Each season is three months long.</w:t>
      </w:r>
    </w:p>
    <w:p w:rsidR="00BE45B0" w:rsidRDefault="00BE45B0" w:rsidP="00BE45B0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tropical regions, average temperatures do not change much during the year. In these </w:t>
      </w:r>
      <w:r w:rsidR="007F4146">
        <w:rPr>
          <w:rFonts w:ascii="Arial" w:hAnsi="Arial" w:cs="Arial"/>
          <w:sz w:val="22"/>
          <w:szCs w:val="22"/>
        </w:rPr>
        <w:t>regions</w:t>
      </w:r>
      <w:r>
        <w:rPr>
          <w:rFonts w:ascii="Arial" w:hAnsi="Arial" w:cs="Arial"/>
          <w:sz w:val="22"/>
          <w:szCs w:val="22"/>
        </w:rPr>
        <w:t xml:space="preserve">, it is common to refer to the “rainy season” and </w:t>
      </w:r>
      <w:r w:rsidR="007F4146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“dry season.”</w:t>
      </w:r>
    </w:p>
    <w:p w:rsidR="00BE45B0" w:rsidRDefault="00BE45B0" w:rsidP="00BE45B0">
      <w:pPr>
        <w:ind w:left="360"/>
        <w:rPr>
          <w:rFonts w:ascii="Arial" w:hAnsi="Arial" w:cs="Arial"/>
          <w:sz w:val="22"/>
          <w:szCs w:val="22"/>
        </w:rPr>
      </w:pPr>
    </w:p>
    <w:p w:rsidR="004D1CEC" w:rsidRPr="004D1CEC" w:rsidRDefault="004D1CEC" w:rsidP="00BE45B0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Solstice</w:t>
      </w:r>
      <w:r>
        <w:rPr>
          <w:rFonts w:ascii="Arial" w:hAnsi="Arial" w:cs="Arial"/>
          <w:sz w:val="22"/>
          <w:szCs w:val="22"/>
        </w:rPr>
        <w:t xml:space="preserve"> </w:t>
      </w:r>
      <w:r w:rsidR="003C626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3C626A">
        <w:rPr>
          <w:rFonts w:ascii="Arial" w:hAnsi="Arial" w:cs="Arial"/>
          <w:sz w:val="22"/>
          <w:szCs w:val="22"/>
        </w:rPr>
        <w:t>one of two days</w:t>
      </w:r>
      <w:r w:rsidR="007F4146">
        <w:rPr>
          <w:rFonts w:ascii="Arial" w:hAnsi="Arial" w:cs="Arial"/>
          <w:sz w:val="22"/>
          <w:szCs w:val="22"/>
        </w:rPr>
        <w:t xml:space="preserve"> during the year on which</w:t>
      </w:r>
      <w:r w:rsidR="003C626A">
        <w:rPr>
          <w:rFonts w:ascii="Arial" w:hAnsi="Arial" w:cs="Arial"/>
          <w:sz w:val="22"/>
          <w:szCs w:val="22"/>
        </w:rPr>
        <w:t xml:space="preserve"> the direct rays of the Sun</w:t>
      </w:r>
      <w:r w:rsidR="007F4146">
        <w:rPr>
          <w:rFonts w:ascii="Arial" w:hAnsi="Arial" w:cs="Arial"/>
          <w:sz w:val="22"/>
          <w:szCs w:val="22"/>
        </w:rPr>
        <w:t xml:space="preserve"> reach the </w:t>
      </w:r>
      <w:proofErr w:type="gramStart"/>
      <w:r w:rsidR="003C626A">
        <w:rPr>
          <w:rFonts w:ascii="Arial" w:hAnsi="Arial" w:cs="Arial"/>
          <w:sz w:val="22"/>
          <w:szCs w:val="22"/>
        </w:rPr>
        <w:t>farthest</w:t>
      </w:r>
      <w:proofErr w:type="gramEnd"/>
      <w:r w:rsidR="007F4146">
        <w:rPr>
          <w:rFonts w:ascii="Arial" w:hAnsi="Arial" w:cs="Arial"/>
          <w:sz w:val="22"/>
          <w:szCs w:val="22"/>
        </w:rPr>
        <w:t xml:space="preserve"> </w:t>
      </w:r>
      <w:r w:rsidR="003C626A">
        <w:rPr>
          <w:rFonts w:ascii="Arial" w:hAnsi="Arial" w:cs="Arial"/>
          <w:sz w:val="22"/>
          <w:szCs w:val="22"/>
        </w:rPr>
        <w:t>from the equator.</w:t>
      </w:r>
    </w:p>
    <w:p w:rsidR="004D1CEC" w:rsidRPr="004D1CEC" w:rsidRDefault="004D1CEC" w:rsidP="004D1CEC">
      <w:pPr>
        <w:suppressAutoHyphens w:val="0"/>
        <w:ind w:left="360"/>
        <w:rPr>
          <w:rFonts w:ascii="Arial" w:hAnsi="Arial" w:cs="Arial"/>
          <w:sz w:val="22"/>
          <w:szCs w:val="22"/>
        </w:rPr>
      </w:pPr>
    </w:p>
    <w:p w:rsidR="00800497" w:rsidRPr="00800497" w:rsidRDefault="00800497" w:rsidP="00BE45B0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Southern hemisphere</w:t>
      </w:r>
      <w:r>
        <w:rPr>
          <w:rFonts w:ascii="Arial" w:hAnsi="Arial" w:cs="Arial"/>
          <w:sz w:val="22"/>
          <w:szCs w:val="22"/>
        </w:rPr>
        <w:t xml:space="preserve"> – the half of Earth south of the equator.</w:t>
      </w:r>
    </w:p>
    <w:p w:rsidR="00800497" w:rsidRPr="00800497" w:rsidRDefault="00800497" w:rsidP="00800497">
      <w:pPr>
        <w:suppressAutoHyphens w:val="0"/>
        <w:ind w:left="360"/>
        <w:rPr>
          <w:rFonts w:ascii="Arial" w:hAnsi="Arial" w:cs="Arial"/>
          <w:sz w:val="22"/>
          <w:szCs w:val="22"/>
        </w:rPr>
      </w:pPr>
    </w:p>
    <w:p w:rsidR="00800497" w:rsidRPr="00800497" w:rsidRDefault="00800497" w:rsidP="00800497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South Pole</w:t>
      </w:r>
      <w:r>
        <w:rPr>
          <w:rFonts w:ascii="Arial" w:hAnsi="Arial" w:cs="Arial"/>
          <w:sz w:val="22"/>
          <w:szCs w:val="22"/>
        </w:rPr>
        <w:t xml:space="preserve"> – the southernmost point on Earth.</w:t>
      </w:r>
    </w:p>
    <w:p w:rsidR="004D1CEC" w:rsidRPr="004D1CEC" w:rsidRDefault="004D1CEC" w:rsidP="004D1CEC">
      <w:pPr>
        <w:suppressAutoHyphens w:val="0"/>
        <w:ind w:left="360"/>
        <w:rPr>
          <w:rFonts w:ascii="Arial" w:hAnsi="Arial" w:cs="Arial"/>
          <w:sz w:val="22"/>
          <w:szCs w:val="22"/>
        </w:rPr>
      </w:pPr>
    </w:p>
    <w:p w:rsidR="004D1CEC" w:rsidRDefault="004D1CEC" w:rsidP="004D1CEC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Summer solstice</w:t>
      </w:r>
      <w:r>
        <w:rPr>
          <w:rFonts w:ascii="Arial" w:hAnsi="Arial" w:cs="Arial"/>
          <w:sz w:val="22"/>
          <w:szCs w:val="22"/>
        </w:rPr>
        <w:t xml:space="preserve"> – the first day of summer. </w:t>
      </w:r>
    </w:p>
    <w:p w:rsidR="004D1CEC" w:rsidRDefault="004D1CEC" w:rsidP="004D1CEC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summer solstice is the longest day of the year. </w:t>
      </w:r>
      <w:r w:rsidR="003827E3">
        <w:rPr>
          <w:rFonts w:ascii="Arial" w:hAnsi="Arial" w:cs="Arial"/>
          <w:sz w:val="22"/>
          <w:szCs w:val="22"/>
        </w:rPr>
        <w:t>North and south</w:t>
      </w:r>
      <w:r w:rsidR="007E25B8">
        <w:rPr>
          <w:rFonts w:ascii="Arial" w:hAnsi="Arial" w:cs="Arial"/>
          <w:sz w:val="22"/>
          <w:szCs w:val="22"/>
        </w:rPr>
        <w:t xml:space="preserve"> of the </w:t>
      </w:r>
      <w:r>
        <w:rPr>
          <w:rFonts w:ascii="Arial" w:hAnsi="Arial" w:cs="Arial"/>
          <w:sz w:val="22"/>
          <w:szCs w:val="22"/>
        </w:rPr>
        <w:t>tropics, it is also the day when the noon Sun is highest in the sky.</w:t>
      </w:r>
    </w:p>
    <w:p w:rsidR="004D1CEC" w:rsidRDefault="004D1CEC" w:rsidP="004D1CEC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the northern hemisphere the summer solstice occurs on or near June 21.</w:t>
      </w:r>
    </w:p>
    <w:p w:rsidR="004D1CEC" w:rsidRDefault="004D1CEC" w:rsidP="004D1CEC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the southern hemisphere the summer solstice occurs on or near December 21.</w:t>
      </w:r>
    </w:p>
    <w:p w:rsidR="004D1CEC" w:rsidRDefault="004D1CEC" w:rsidP="004D1CEC">
      <w:pPr>
        <w:rPr>
          <w:rFonts w:ascii="Arial" w:hAnsi="Arial" w:cs="Arial"/>
          <w:sz w:val="22"/>
          <w:szCs w:val="22"/>
        </w:rPr>
      </w:pPr>
    </w:p>
    <w:p w:rsidR="004D1CEC" w:rsidRDefault="004D1CEC" w:rsidP="004D1CEC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Winter solstice</w:t>
      </w:r>
      <w:r>
        <w:rPr>
          <w:rFonts w:ascii="Arial" w:hAnsi="Arial" w:cs="Arial"/>
          <w:sz w:val="22"/>
          <w:szCs w:val="22"/>
        </w:rPr>
        <w:t xml:space="preserve"> – the first day of winter. </w:t>
      </w:r>
    </w:p>
    <w:p w:rsidR="004D1CEC" w:rsidRDefault="004D1CEC" w:rsidP="004D1CEC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winter solstice is the shortest day of the year. It is also the day when the noon Sun is lowest in the sky.</w:t>
      </w:r>
    </w:p>
    <w:p w:rsidR="004D1CEC" w:rsidRDefault="004D1CEC" w:rsidP="004D1CEC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the northern hemisphere the winter solstice occurs on or near December 21.</w:t>
      </w:r>
    </w:p>
    <w:p w:rsidR="004D1CEC" w:rsidRPr="00BE45B0" w:rsidRDefault="004D1CEC" w:rsidP="004D1CEC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the southern hemisphere the winter solstice occurs on or near June 21.</w:t>
      </w:r>
    </w:p>
    <w:sectPr w:rsidR="004D1CEC" w:rsidRPr="00BE45B0">
      <w:footerReference w:type="default" r:id="rId8"/>
      <w:headerReference w:type="first" r:id="rId9"/>
      <w:footerReference w:type="first" r:id="rId10"/>
      <w:footnotePr>
        <w:pos w:val="beneathText"/>
      </w:footnotePr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2B3" w:rsidRDefault="004962B3">
      <w:r>
        <w:separator/>
      </w:r>
    </w:p>
  </w:endnote>
  <w:endnote w:type="continuationSeparator" w:id="0">
    <w:p w:rsidR="004962B3" w:rsidRDefault="0049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A" w:rsidRDefault="004679FA">
    <w:pPr>
      <w:pStyle w:val="Footer"/>
      <w:rPr>
        <w:rStyle w:val="PageNumber"/>
      </w:rPr>
    </w:pPr>
    <w:r>
      <w:tab/>
    </w:r>
    <w:r>
      <w:rPr>
        <w:rStyle w:val="PageNumber"/>
      </w:rPr>
      <w:tab/>
    </w:r>
    <w:r w:rsidR="00426688"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137160</wp:posOffset>
          </wp:positionV>
          <wp:extent cx="7315200" cy="304800"/>
          <wp:effectExtent l="0" t="0" r="0" b="0"/>
          <wp:wrapNone/>
          <wp:docPr id="5" name="Picture 5" descr="Foote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oter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A" w:rsidRDefault="00D667FC">
    <w:pPr>
      <w:pStyle w:val="Footer"/>
      <w:rPr>
        <w:lang w:val="en-US"/>
      </w:rPr>
    </w:pPr>
    <w:r w:rsidRPr="00D667FC"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2848" behindDoc="1" locked="0" layoutInCell="1" allowOverlap="1" wp14:anchorId="2842D774" wp14:editId="27504A8B">
              <wp:simplePos x="0" y="0"/>
              <wp:positionH relativeFrom="margin">
                <wp:posOffset>-926757</wp:posOffset>
              </wp:positionH>
              <wp:positionV relativeFrom="paragraph">
                <wp:posOffset>-123568</wp:posOffset>
              </wp:positionV>
              <wp:extent cx="7863840" cy="722376"/>
              <wp:effectExtent l="0" t="0" r="3810" b="1905"/>
              <wp:wrapNone/>
              <wp:docPr id="31" name="Group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26" name="Group 26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11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Rectangle 21"/>
                        <wps:cNvSpPr/>
                        <wps:spPr>
                          <a:xfrm>
                            <a:off x="4851779" y="259307"/>
                            <a:ext cx="259307" cy="177013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3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55451" y="240647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7FC" w:rsidRPr="00D667FC" w:rsidRDefault="00D667FC" w:rsidP="00D667FC">
                            <w:pPr>
                              <w:jc w:val="both"/>
                              <w:rPr>
                                <w:rFonts w:ascii="Arial" w:hAnsi="Arial" w:cs="Arial"/>
                                <w:color w:val="F2F2F2"/>
                                <w:sz w:val="18"/>
                                <w:szCs w:val="17"/>
                              </w:rPr>
                            </w:pPr>
                            <w:r w:rsidRPr="00D667FC">
                              <w:rPr>
                                <w:rFonts w:ascii="Arial" w:hAnsi="Arial" w:cs="Arial"/>
                                <w:color w:val="F2F2F2"/>
                                <w:sz w:val="18"/>
                                <w:szCs w:val="17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42D774" id="Group 31" o:spid="_x0000_s1027" style="position:absolute;margin-left:-72.95pt;margin-top:-9.75pt;width:619.2pt;height:56.9pt;z-index:-251653632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">
              <v:group id="Group 26" o:spid="_x0000_s1028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9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nPZnAAAAA2wAAAA8AAABkcnMvZG93bnJldi54bWxET02LwjAQvQv7H8Is7E1TZRHpGkVkF/Wm&#10;rQh7G5qxLTaTkqRa/70RBG/zeJ8zX/amEVdyvrasYDxKQBAXVtdcKjjmf8MZCB+QNTaWScGdPCwX&#10;H4M5ptre+EDXLJQihrBPUUEVQptK6YuKDPqRbYkjd7bOYIjQlVI7vMVw08hJkkylwZpjQ4UtrSsq&#10;LllnFKDmXbPadKd9/Z+dT67bdvnvt1Jfn/3qB0SgPrzFL/dWx/ljeP4SD5CL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ac9mcAAAADbAAAADwAAAAAAAAAAAAAAAACfAgAA&#10;ZHJzL2Rvd25yZXYueG1sUEsFBgAAAAAEAAQA9wAAAIwDAAAAAA==&#10;">
                  <v:imagedata r:id="rId2" o:title=""/>
                  <v:path arrowok="t"/>
                </v:shape>
                <v:rect id="Rectangle 21" o:spid="_x0000_s1030" style="position:absolute;left:48517;top:2593;width:2593;height:17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ovhcQA&#10;AADbAAAADwAAAGRycy9kb3ducmV2LnhtbESPUWvCMBSF3wf+h3CFvc20ZeioRnGFgUxEdP6AS3Jt&#10;i81N12Qa//0yGPh4OOd8h7NYRduJKw2+dawgn2QgiLUzLdcKTl8fL28gfEA22DkmBXfysFqOnhZY&#10;GnfjA12PoRYJwr5EBU0IfSml1w1Z9BPXEyfv7AaLIcmhlmbAW4LbThZZNpUWW04LDfZUNaQvxx+r&#10;4D0Wu3212X2+6nvl42m2/db5TKnncVzPQQSK4RH+b2+MgiKHvy/p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L4XEAAAA2wAAAA8AAAAAAAAAAAAAAAAAmAIAAGRycy9k&#10;b3ducmV2LnhtbFBLBQYAAAAABAAEAPUAAACJAwAAAAA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left:47554;top:2406;width:4839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<v:textbox>
                  <w:txbxContent>
                    <w:p w:rsidR="00D667FC" w:rsidRPr="00D667FC" w:rsidRDefault="00D667FC" w:rsidP="00D667FC">
                      <w:pPr>
                        <w:jc w:val="both"/>
                        <w:rPr>
                          <w:rFonts w:ascii="Arial" w:hAnsi="Arial" w:cs="Arial"/>
                          <w:color w:val="F2F2F2"/>
                          <w:sz w:val="18"/>
                          <w:szCs w:val="17"/>
                        </w:rPr>
                      </w:pPr>
                      <w:r w:rsidRPr="00D667FC">
                        <w:rPr>
                          <w:rFonts w:ascii="Arial" w:hAnsi="Arial" w:cs="Arial"/>
                          <w:color w:val="F2F2F2"/>
                          <w:sz w:val="18"/>
                          <w:szCs w:val="17"/>
                        </w:rPr>
                        <w:t>2019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2B3" w:rsidRDefault="004962B3">
      <w:r>
        <w:separator/>
      </w:r>
    </w:p>
  </w:footnote>
  <w:footnote w:type="continuationSeparator" w:id="0">
    <w:p w:rsidR="004962B3" w:rsidRDefault="00496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A" w:rsidRPr="00D667FC" w:rsidRDefault="00D667FC" w:rsidP="00D667FC">
    <w:pPr>
      <w:pStyle w:val="Header"/>
    </w:pPr>
    <w:r w:rsidRPr="00D667FC">
      <w:rPr>
        <w:noProof/>
        <w:lang w:eastAsia="en-US"/>
      </w:rPr>
      <w:drawing>
        <wp:anchor distT="0" distB="0" distL="114300" distR="114300" simplePos="0" relativeHeight="251660800" behindDoc="1" locked="0" layoutInCell="1" allowOverlap="1" wp14:anchorId="66B9DD74" wp14:editId="03718908">
          <wp:simplePos x="0" y="0"/>
          <wp:positionH relativeFrom="margin">
            <wp:posOffset>-1037590</wp:posOffset>
          </wp:positionH>
          <wp:positionV relativeFrom="page">
            <wp:posOffset>-12037</wp:posOffset>
          </wp:positionV>
          <wp:extent cx="8065008" cy="731538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5008" cy="731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pt;height:1288pt" filled="t">
        <v:fill color2="black"/>
        <v:imagedata r:id="rId1" o:title=""/>
      </v:shape>
    </w:pict>
  </w:numPicBullet>
  <w:numPicBullet w:numPicBulletId="1">
    <w:pict>
      <v:shape id="_x0000_i1052" type="#_x0000_t75" style="width:21pt;height:19pt" filled="t">
        <v:fill color2="black"/>
        <v:imagedata r:id="rId2" o:title=""/>
      </v:shape>
    </w:pict>
  </w:numPicBullet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9A24976"/>
    <w:multiLevelType w:val="hybridMultilevel"/>
    <w:tmpl w:val="D21869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7095"/>
    <w:multiLevelType w:val="hybridMultilevel"/>
    <w:tmpl w:val="C51EC6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78"/>
    <w:rsid w:val="000573D9"/>
    <w:rsid w:val="000F7A46"/>
    <w:rsid w:val="00233739"/>
    <w:rsid w:val="002A14EB"/>
    <w:rsid w:val="00376A37"/>
    <w:rsid w:val="003827E3"/>
    <w:rsid w:val="003C626A"/>
    <w:rsid w:val="003D549B"/>
    <w:rsid w:val="003E248C"/>
    <w:rsid w:val="00426688"/>
    <w:rsid w:val="0043062E"/>
    <w:rsid w:val="00464D3B"/>
    <w:rsid w:val="004679FA"/>
    <w:rsid w:val="00484934"/>
    <w:rsid w:val="004962B3"/>
    <w:rsid w:val="004B3B3A"/>
    <w:rsid w:val="004D1CEC"/>
    <w:rsid w:val="004F4658"/>
    <w:rsid w:val="00551FA4"/>
    <w:rsid w:val="0055583F"/>
    <w:rsid w:val="00621FD9"/>
    <w:rsid w:val="00647C8E"/>
    <w:rsid w:val="00736949"/>
    <w:rsid w:val="007C2D47"/>
    <w:rsid w:val="007C7D71"/>
    <w:rsid w:val="007E25B8"/>
    <w:rsid w:val="007F4146"/>
    <w:rsid w:val="00800497"/>
    <w:rsid w:val="008C76B8"/>
    <w:rsid w:val="009211FE"/>
    <w:rsid w:val="00950CD1"/>
    <w:rsid w:val="00967278"/>
    <w:rsid w:val="009C301F"/>
    <w:rsid w:val="009D5FA2"/>
    <w:rsid w:val="009E1179"/>
    <w:rsid w:val="00B34386"/>
    <w:rsid w:val="00B40F31"/>
    <w:rsid w:val="00BB4DC7"/>
    <w:rsid w:val="00BE45B0"/>
    <w:rsid w:val="00C46071"/>
    <w:rsid w:val="00C7644B"/>
    <w:rsid w:val="00D667FC"/>
    <w:rsid w:val="00DB583E"/>
    <w:rsid w:val="00DF7A8C"/>
    <w:rsid w:val="00E92407"/>
    <w:rsid w:val="00EB7A33"/>
    <w:rsid w:val="00F244B8"/>
    <w:rsid w:val="00FC1D1E"/>
    <w:rsid w:val="00FC5CFC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F24825-1754-401B-96A8-767487B9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styleId="DefaultParagraphFont0">
    <w:name w:val="Default Paragraph Font"/>
  </w:style>
  <w:style w:type="character" w:styleId="Hyperlink">
    <w:name w:val="Hyperlink"/>
    <w:semiHidden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PageNumber">
    <w:name w:val="page number"/>
    <w:basedOn w:val="DefaultParagraphFont0"/>
    <w:semiHidden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Seasons: Why do we have them?</vt:lpstr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Seasons: Why do we have them?</dc:title>
  <dc:subject/>
  <dc:creator>ExploreLearning</dc:creator>
  <cp:keywords/>
  <cp:lastModifiedBy>David</cp:lastModifiedBy>
  <cp:revision>3</cp:revision>
  <cp:lastPrinted>2007-02-01T21:34:00Z</cp:lastPrinted>
  <dcterms:created xsi:type="dcterms:W3CDTF">2019-04-13T03:10:00Z</dcterms:created>
  <dcterms:modified xsi:type="dcterms:W3CDTF">2019-04-13T03:11:00Z</dcterms:modified>
</cp:coreProperties>
</file>